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36278B18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C689E">
        <w:rPr>
          <w:rFonts w:ascii="Cambria" w:hAnsi="Cambria" w:cs="Arial"/>
          <w:b/>
          <w:bCs/>
          <w:sz w:val="22"/>
          <w:szCs w:val="22"/>
        </w:rPr>
        <w:t>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50CF2ABB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4E4D1534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0C7B52" w:rsidRPr="000C7B52">
        <w:rPr>
          <w:rFonts w:ascii="Cambria" w:hAnsi="Cambria" w:cs="Arial"/>
          <w:b/>
          <w:sz w:val="22"/>
          <w:szCs w:val="22"/>
          <w:lang w:eastAsia="pl-PL"/>
        </w:rPr>
        <w:t>PRZYGOTOWANIE I DOSTARCZANIE POSIŁKÓW OBIADOWYCH DLA DZIECI W ROKU 202</w:t>
      </w:r>
      <w:r w:rsidR="008C571D">
        <w:rPr>
          <w:rFonts w:ascii="Cambria" w:hAnsi="Cambria" w:cs="Arial"/>
          <w:b/>
          <w:sz w:val="22"/>
          <w:szCs w:val="22"/>
          <w:lang w:eastAsia="pl-PL"/>
        </w:rPr>
        <w:t>6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8282D" w14:textId="77777777" w:rsidR="00550799" w:rsidRDefault="00550799">
      <w:r>
        <w:separator/>
      </w:r>
    </w:p>
  </w:endnote>
  <w:endnote w:type="continuationSeparator" w:id="0">
    <w:p w14:paraId="7C11227A" w14:textId="77777777" w:rsidR="00550799" w:rsidRDefault="0055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40475" w14:textId="77777777" w:rsidR="00860437" w:rsidRDefault="00860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40124" w14:textId="77777777" w:rsidR="00860437" w:rsidRDefault="00860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C07C" w14:textId="77777777" w:rsidR="00550799" w:rsidRDefault="00550799">
      <w:r>
        <w:separator/>
      </w:r>
    </w:p>
  </w:footnote>
  <w:footnote w:type="continuationSeparator" w:id="0">
    <w:p w14:paraId="19FB45AC" w14:textId="77777777" w:rsidR="00550799" w:rsidRDefault="00550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97F2" w14:textId="77777777" w:rsidR="00860437" w:rsidRDefault="00860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9F52" w14:textId="1AF4ECF1" w:rsidR="000C7B52" w:rsidRPr="000C7B52" w:rsidRDefault="000C7B52" w:rsidP="000C7B5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0C7B52">
      <w:rPr>
        <w:rFonts w:ascii="Calibri Light" w:hAnsi="Calibri Light"/>
        <w:caps/>
        <w:color w:val="833C0B"/>
        <w:spacing w:val="20"/>
        <w:lang w:eastAsia="en-US"/>
      </w:rPr>
      <w:t>Znak sprawy: 1/LEGE/sp3/202</w:t>
    </w:r>
    <w:r w:rsidR="008C571D">
      <w:rPr>
        <w:rFonts w:ascii="Calibri Light" w:hAnsi="Calibri Light"/>
        <w:caps/>
        <w:color w:val="833C0B"/>
        <w:spacing w:val="20"/>
        <w:lang w:eastAsia="en-US"/>
      </w:rPr>
      <w:t>5</w:t>
    </w:r>
  </w:p>
  <w:p w14:paraId="34896A61" w14:textId="6EECB7CA" w:rsidR="00D1281D" w:rsidRPr="00860437" w:rsidRDefault="00D1281D" w:rsidP="00860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A8B" w14:textId="77777777" w:rsidR="00860437" w:rsidRDefault="00860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B52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058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89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D38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04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571D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07B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2ADB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CA2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14</cp:revision>
  <cp:lastPrinted>2017-05-23T12:32:00Z</cp:lastPrinted>
  <dcterms:created xsi:type="dcterms:W3CDTF">2021-02-20T16:54:00Z</dcterms:created>
  <dcterms:modified xsi:type="dcterms:W3CDTF">2025-12-09T21:10:00Z</dcterms:modified>
</cp:coreProperties>
</file>